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7777777" w:rsidR="007C6624" w:rsidRDefault="007C6624">
      <w:pPr>
        <w:tabs>
          <w:tab w:val="left" w:pos="-7371"/>
          <w:tab w:val="left" w:pos="567"/>
        </w:tabs>
        <w:jc w:val="both"/>
      </w:pPr>
    </w:p>
    <w:p w14:paraId="560B6671" w14:textId="0934E840" w:rsidR="00A2047E" w:rsidRDefault="00A2047E" w:rsidP="007C6624">
      <w:pPr>
        <w:pStyle w:val="Loendilik"/>
        <w:tabs>
          <w:tab w:val="left" w:pos="-7371"/>
          <w:tab w:val="left" w:pos="567"/>
        </w:tabs>
        <w:ind w:left="0"/>
        <w:jc w:val="both"/>
        <w:rPr>
          <w:b/>
          <w:bCs/>
        </w:rPr>
      </w:pPr>
      <w:r w:rsidRPr="00A2047E">
        <w:rPr>
          <w:b/>
          <w:bCs/>
        </w:rPr>
        <w:t>Tööde iseloomustus ja tingimused</w:t>
      </w:r>
    </w:p>
    <w:p w14:paraId="383EF3D4" w14:textId="77777777" w:rsidR="00A2047E" w:rsidRPr="00A2047E" w:rsidRDefault="00A2047E" w:rsidP="007C6624">
      <w:pPr>
        <w:pStyle w:val="Loendilik"/>
        <w:tabs>
          <w:tab w:val="left" w:pos="-7371"/>
          <w:tab w:val="left" w:pos="567"/>
        </w:tabs>
        <w:ind w:left="0"/>
        <w:jc w:val="both"/>
        <w:rPr>
          <w:b/>
          <w:bCs/>
        </w:rPr>
      </w:pPr>
    </w:p>
    <w:p w14:paraId="5CC818D8" w14:textId="2927D4A8"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C61F47" w:rsidRPr="00C61F47">
        <w:rPr>
          <w:rFonts w:cstheme="minorHAnsi"/>
          <w:b/>
          <w:bCs/>
        </w:rPr>
        <w:t>Projekteerimisbüroo Maa ja Vesi AS</w:t>
      </w:r>
      <w:r w:rsidR="002D73EA" w:rsidRPr="00571C60">
        <w:rPr>
          <w:rFonts w:cstheme="minorHAnsi"/>
        </w:rPr>
        <w:t xml:space="preserve"> poolt koostatud „</w:t>
      </w:r>
      <w:r w:rsidR="004D2265" w:rsidRPr="004D2265">
        <w:rPr>
          <w:rFonts w:cstheme="minorHAnsi"/>
        </w:rPr>
        <w:t>Kürema tee uuendami</w:t>
      </w:r>
      <w:r w:rsidR="004D2265">
        <w:rPr>
          <w:rFonts w:cstheme="minorHAnsi"/>
        </w:rPr>
        <w:t>s</w:t>
      </w:r>
      <w:r w:rsidR="004D2265" w:rsidRPr="004D2265">
        <w:rPr>
          <w:rFonts w:cstheme="minorHAnsi"/>
        </w:rPr>
        <w:t xml:space="preserve">e </w:t>
      </w:r>
      <w:r w:rsidR="004D2265">
        <w:rPr>
          <w:rFonts w:cstheme="minorHAnsi"/>
        </w:rPr>
        <w:t xml:space="preserve">ja </w:t>
      </w:r>
      <w:r w:rsidR="004D2265" w:rsidRPr="004D2265">
        <w:rPr>
          <w:rFonts w:cstheme="minorHAnsi"/>
        </w:rPr>
        <w:t>rekonstrueerimi</w:t>
      </w:r>
      <w:r w:rsidR="004D2265">
        <w:rPr>
          <w:rFonts w:cstheme="minorHAnsi"/>
        </w:rPr>
        <w:t>se</w:t>
      </w:r>
      <w:r w:rsidR="002D73EA" w:rsidRPr="00571C60">
        <w:rPr>
          <w:rFonts w:cstheme="minorHAnsi"/>
        </w:rPr>
        <w:t>“</w:t>
      </w:r>
      <w:r w:rsidR="00821E34" w:rsidRPr="00281267">
        <w:t>.</w:t>
      </w:r>
      <w:bookmarkEnd w:id="0"/>
      <w:r w:rsidR="00E939EA">
        <w:rPr>
          <w:color w:val="000000"/>
        </w:rPr>
        <w:t xml:space="preserve"> </w:t>
      </w:r>
    </w:p>
    <w:p w14:paraId="59B31E02" w14:textId="77777777" w:rsidR="006C2720" w:rsidRDefault="006C2720"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2903835D"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5E5929" w:rsidRPr="00F627D8">
        <w:t xml:space="preserve">Ülo Lindjärv tel: 505 0744; e-post </w:t>
      </w:r>
      <w:hyperlink r:id="rId8" w:history="1">
        <w:r w:rsidR="005E5929" w:rsidRPr="00C0547B">
          <w:rPr>
            <w:rStyle w:val="Hperlink"/>
          </w:rPr>
          <w:t>ulo.lindjarv@rmk.ee</w:t>
        </w:r>
      </w:hyperlink>
      <w:r w:rsidR="004C674D">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04D6046" w:rsidR="00790542" w:rsidRDefault="00E278BD" w:rsidP="001E7EAA">
      <w:pPr>
        <w:tabs>
          <w:tab w:val="left" w:pos="567"/>
          <w:tab w:val="left" w:pos="709"/>
        </w:tabs>
        <w:jc w:val="both"/>
      </w:pPr>
      <w:r w:rsidRPr="00EB2D4B">
        <w:t xml:space="preserve">Töövõtja annab Tellijale valmis Töö lõplikult üle </w:t>
      </w:r>
      <w:r w:rsidR="00797877" w:rsidRPr="006C2720">
        <w:rPr>
          <w:b/>
          <w:bCs/>
        </w:rPr>
        <w:t xml:space="preserve">hiljemalt </w:t>
      </w:r>
      <w:r w:rsidR="00CC4877" w:rsidRPr="006C2720">
        <w:rPr>
          <w:b/>
          <w:bCs/>
        </w:rPr>
        <w:t>1.09.202</w:t>
      </w:r>
      <w:r w:rsidR="00C61F47" w:rsidRPr="006C2720">
        <w:rPr>
          <w:b/>
          <w:bCs/>
        </w:rPr>
        <w:t>6</w:t>
      </w:r>
      <w:r w:rsidR="00CC4877" w:rsidRPr="006C2720">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6C2720">
        <w:rPr>
          <w:rFonts w:ascii="Times New Roman" w:hAnsi="Times New Roman" w:cs="Times New Roman"/>
          <w:i w:val="0"/>
          <w:iCs w:val="0"/>
          <w:sz w:val="24"/>
          <w:szCs w:val="24"/>
        </w:rPr>
        <w:t>Hanke tehniline kirjeldus</w:t>
      </w:r>
    </w:p>
    <w:p w14:paraId="122A2B99" w14:textId="77777777" w:rsidR="006C2720" w:rsidRPr="006C2720" w:rsidRDefault="006C2720" w:rsidP="006C2720"/>
    <w:p w14:paraId="4D33C039" w14:textId="45EBCBAE" w:rsidR="007E11D1" w:rsidRPr="003201FE" w:rsidRDefault="00C41039" w:rsidP="001C7EB4">
      <w:pPr>
        <w:suppressAutoHyphens w:val="0"/>
        <w:autoSpaceDE w:val="0"/>
        <w:autoSpaceDN w:val="0"/>
        <w:adjustRightInd w:val="0"/>
        <w:jc w:val="both"/>
        <w:rPr>
          <w:rFonts w:eastAsia="Calibri"/>
          <w:bCs/>
          <w:lang w:eastAsia="en-US"/>
        </w:rPr>
      </w:pPr>
      <w:r>
        <w:rPr>
          <w:rFonts w:eastAsia="Calibri"/>
          <w:bCs/>
          <w:lang w:eastAsia="en-US"/>
        </w:rPr>
        <w:t>Kürema</w:t>
      </w:r>
      <w:r w:rsidR="0021495B" w:rsidRPr="00551C84">
        <w:rPr>
          <w:rFonts w:eastAsia="Calibri"/>
          <w:bCs/>
          <w:lang w:eastAsia="en-US"/>
        </w:rPr>
        <w:t xml:space="preserve"> tee (</w:t>
      </w:r>
      <w:r>
        <w:rPr>
          <w:rFonts w:eastAsia="Calibri"/>
          <w:bCs/>
          <w:lang w:eastAsia="en-US"/>
        </w:rPr>
        <w:t>2,97</w:t>
      </w:r>
      <w:r w:rsidR="0021495B" w:rsidRPr="00551C84">
        <w:rPr>
          <w:rFonts w:eastAsia="Calibri"/>
          <w:bCs/>
          <w:lang w:eastAsia="en-US"/>
        </w:rPr>
        <w:t xml:space="preserve"> km)</w:t>
      </w:r>
      <w:r w:rsidR="00F7088F">
        <w:rPr>
          <w:rFonts w:eastAsia="Calibri"/>
          <w:bCs/>
          <w:lang w:eastAsia="en-US"/>
        </w:rPr>
        <w:t xml:space="preserve"> </w:t>
      </w:r>
      <w:r w:rsidR="00311DD2">
        <w:rPr>
          <w:rFonts w:eastAsia="Calibri"/>
          <w:bCs/>
          <w:lang w:eastAsia="en-US"/>
        </w:rPr>
        <w:t>rekonstrueeri</w:t>
      </w:r>
      <w:r w:rsidR="0021495B" w:rsidRPr="003201FE">
        <w:rPr>
          <w:rFonts w:eastAsia="Calibri"/>
          <w:bCs/>
          <w:lang w:eastAsia="en-US"/>
        </w:rPr>
        <w:t>mi</w:t>
      </w:r>
      <w:r>
        <w:rPr>
          <w:rFonts w:eastAsia="Calibri"/>
          <w:bCs/>
          <w:lang w:eastAsia="en-US"/>
        </w:rPr>
        <w:t>n</w:t>
      </w:r>
      <w:r w:rsidR="0021495B" w:rsidRPr="003201FE">
        <w:rPr>
          <w:rFonts w:eastAsia="Calibri"/>
          <w:bCs/>
          <w:lang w:eastAsia="en-US"/>
        </w:rPr>
        <w:t>e</w:t>
      </w:r>
      <w:r>
        <w:rPr>
          <w:rFonts w:eastAsia="Calibri"/>
          <w:bCs/>
          <w:lang w:eastAsia="en-US"/>
        </w:rPr>
        <w:t xml:space="preserve"> (</w:t>
      </w:r>
      <w:r w:rsidR="00E74F7A">
        <w:rPr>
          <w:rFonts w:eastAsia="Calibri"/>
          <w:bCs/>
          <w:lang w:eastAsia="en-US"/>
        </w:rPr>
        <w:t>2,06 km</w:t>
      </w:r>
      <w:r>
        <w:rPr>
          <w:rFonts w:eastAsia="Calibri"/>
          <w:bCs/>
          <w:lang w:eastAsia="en-US"/>
        </w:rPr>
        <w:t>)</w:t>
      </w:r>
      <w:r w:rsidR="00E74F7A">
        <w:rPr>
          <w:rFonts w:eastAsia="Calibri"/>
          <w:bCs/>
          <w:lang w:eastAsia="en-US"/>
        </w:rPr>
        <w:t xml:space="preserve"> ja uuendamine (</w:t>
      </w:r>
      <w:r w:rsidR="00790246">
        <w:rPr>
          <w:rFonts w:eastAsia="Calibri"/>
          <w:bCs/>
          <w:lang w:eastAsia="en-US"/>
        </w:rPr>
        <w:t>0,91 km</w:t>
      </w:r>
      <w:r w:rsidR="00E74F7A">
        <w:rPr>
          <w:rFonts w:eastAsia="Calibri"/>
          <w:bCs/>
          <w:lang w:eastAsia="en-US"/>
        </w:rPr>
        <w:t>)</w:t>
      </w:r>
      <w:r w:rsidR="008E33B5" w:rsidRPr="003201FE">
        <w:rPr>
          <w:rFonts w:eastAsia="Calibri"/>
          <w:bCs/>
          <w:lang w:eastAsia="en-US"/>
        </w:rPr>
        <w:t>, mis asu</w:t>
      </w:r>
      <w:r w:rsidR="00AB0F4D" w:rsidRPr="003201FE">
        <w:rPr>
          <w:rFonts w:eastAsia="Calibri"/>
          <w:bCs/>
          <w:lang w:eastAsia="en-US"/>
        </w:rPr>
        <w:t>vad</w:t>
      </w:r>
      <w:r w:rsidR="008E33B5" w:rsidRPr="003201FE">
        <w:rPr>
          <w:rFonts w:eastAsia="Calibri"/>
          <w:bCs/>
          <w:lang w:eastAsia="en-US"/>
        </w:rPr>
        <w:t xml:space="preserve"> </w:t>
      </w:r>
      <w:r w:rsidR="00790246">
        <w:rPr>
          <w:rFonts w:eastAsia="Calibri"/>
          <w:bCs/>
          <w:lang w:eastAsia="en-US"/>
        </w:rPr>
        <w:t>Variku</w:t>
      </w:r>
      <w:r w:rsidR="0026176C" w:rsidRPr="003201FE">
        <w:rPr>
          <w:rFonts w:eastAsia="Calibri"/>
          <w:bCs/>
          <w:lang w:eastAsia="en-US"/>
        </w:rPr>
        <w:t xml:space="preserve"> </w:t>
      </w:r>
      <w:r w:rsidR="00FB4D0F" w:rsidRPr="003201FE">
        <w:rPr>
          <w:rFonts w:eastAsia="Calibri"/>
          <w:bCs/>
          <w:lang w:eastAsia="en-US"/>
        </w:rPr>
        <w:t>külas</w:t>
      </w:r>
      <w:r w:rsidR="006E1E33">
        <w:rPr>
          <w:rFonts w:eastAsia="Calibri"/>
          <w:bCs/>
          <w:lang w:eastAsia="en-US"/>
        </w:rPr>
        <w:t>,</w:t>
      </w:r>
      <w:r w:rsidR="00FB4D0F" w:rsidRPr="003201FE">
        <w:rPr>
          <w:rFonts w:eastAsia="Calibri"/>
          <w:bCs/>
          <w:lang w:eastAsia="en-US"/>
        </w:rPr>
        <w:t xml:space="preserve"> </w:t>
      </w:r>
      <w:r w:rsidR="000023DE">
        <w:rPr>
          <w:rFonts w:eastAsia="Calibri"/>
          <w:bCs/>
          <w:lang w:eastAsia="en-US"/>
        </w:rPr>
        <w:t>Lääne</w:t>
      </w:r>
      <w:r w:rsidR="006E1E33">
        <w:rPr>
          <w:rFonts w:eastAsia="Calibri"/>
          <w:bCs/>
          <w:lang w:eastAsia="en-US"/>
        </w:rPr>
        <w:t xml:space="preserve"> Nigula</w:t>
      </w:r>
      <w:r w:rsidR="00FB4D0F" w:rsidRPr="003201FE">
        <w:rPr>
          <w:rFonts w:eastAsia="Calibri"/>
          <w:bCs/>
          <w:lang w:eastAsia="en-US"/>
        </w:rPr>
        <w:t xml:space="preserve"> vallas, </w:t>
      </w:r>
      <w:r w:rsidR="006E1E33">
        <w:rPr>
          <w:rFonts w:eastAsia="Calibri"/>
          <w:bCs/>
          <w:lang w:eastAsia="en-US"/>
        </w:rPr>
        <w:t>Lääne</w:t>
      </w:r>
      <w:r w:rsidR="00FB4D0F" w:rsidRPr="003201FE">
        <w:rPr>
          <w:rFonts w:eastAsia="Calibri"/>
          <w:bCs/>
          <w:lang w:eastAsia="en-US"/>
        </w:rPr>
        <w:t xml:space="preserve"> maakonnas</w:t>
      </w:r>
      <w:r w:rsidR="00C05FA5" w:rsidRPr="003201FE">
        <w:rPr>
          <w:rFonts w:eastAsia="Calibri"/>
          <w:bCs/>
          <w:lang w:eastAsia="en-US"/>
        </w:rPr>
        <w:t>.</w:t>
      </w:r>
    </w:p>
    <w:p w14:paraId="31E52701" w14:textId="12D486B8" w:rsidR="005A12C0" w:rsidRPr="006831E4" w:rsidRDefault="00507251" w:rsidP="00F92AA3">
      <w:pPr>
        <w:suppressAutoHyphens w:val="0"/>
        <w:autoSpaceDE w:val="0"/>
        <w:autoSpaceDN w:val="0"/>
        <w:adjustRightInd w:val="0"/>
        <w:jc w:val="both"/>
        <w:rPr>
          <w:lang w:eastAsia="et-EE"/>
        </w:rPr>
      </w:pPr>
      <w:r w:rsidRPr="006831E4">
        <w:rPr>
          <w:lang w:eastAsia="et-EE"/>
        </w:rPr>
        <w:t>Vajalikud raietööd on RMK pool</w:t>
      </w:r>
      <w:r w:rsidR="006E1F4C" w:rsidRPr="006831E4">
        <w:rPr>
          <w:lang w:eastAsia="et-EE"/>
        </w:rPr>
        <w:t>t</w:t>
      </w:r>
      <w:r w:rsidRPr="006831E4">
        <w:rPr>
          <w:lang w:eastAsia="et-EE"/>
        </w:rPr>
        <w:t xml:space="preserve"> </w:t>
      </w:r>
      <w:r w:rsidR="00CD65CB" w:rsidRPr="006831E4">
        <w:rPr>
          <w:lang w:eastAsia="et-EE"/>
        </w:rPr>
        <w:t xml:space="preserve">tehtud. </w:t>
      </w:r>
      <w:r w:rsidR="0051785D" w:rsidRPr="006831E4">
        <w:rPr>
          <w:lang w:eastAsia="et-EE"/>
        </w:rPr>
        <w:t>Ehitaja teostab vajalike ja segavate puude ja põõsast</w:t>
      </w:r>
      <w:r w:rsidR="001B4A62" w:rsidRPr="006831E4">
        <w:rPr>
          <w:lang w:eastAsia="et-EE"/>
        </w:rPr>
        <w:t xml:space="preserve">e raie ja kokkuveo. </w:t>
      </w:r>
      <w:r w:rsidR="001049B5" w:rsidRPr="006831E4">
        <w:rPr>
          <w:lang w:eastAsia="et-EE"/>
        </w:rPr>
        <w:t xml:space="preserve">Raie käigus tuleb teha raiutavatest puudest etteantud sortimenti, see kokku vedada ja ladustada etteantud kohta. </w:t>
      </w:r>
    </w:p>
    <w:p w14:paraId="14025A19" w14:textId="74FACFD9" w:rsidR="00BB55D0" w:rsidRPr="000023DE" w:rsidRDefault="0089129C" w:rsidP="006350EB">
      <w:pPr>
        <w:suppressAutoHyphens w:val="0"/>
        <w:autoSpaceDE w:val="0"/>
        <w:autoSpaceDN w:val="0"/>
        <w:adjustRightInd w:val="0"/>
        <w:jc w:val="both"/>
        <w:rPr>
          <w:highlight w:val="yellow"/>
        </w:rPr>
      </w:pPr>
      <w:r w:rsidRPr="006831E4">
        <w:rPr>
          <w:bCs/>
        </w:rPr>
        <w:t xml:space="preserve">Edasi tuleb </w:t>
      </w:r>
      <w:r w:rsidRPr="00987EEE">
        <w:rPr>
          <w:bCs/>
        </w:rPr>
        <w:t xml:space="preserve">teostada </w:t>
      </w:r>
      <w:r w:rsidR="009166AD" w:rsidRPr="00987EEE">
        <w:rPr>
          <w:bCs/>
        </w:rPr>
        <w:t>kändude juurimine</w:t>
      </w:r>
      <w:r w:rsidR="006E1F4C" w:rsidRPr="00987EEE">
        <w:rPr>
          <w:bCs/>
        </w:rPr>
        <w:t xml:space="preserve"> (</w:t>
      </w:r>
      <w:r w:rsidR="006E1E33">
        <w:rPr>
          <w:bCs/>
        </w:rPr>
        <w:t>1</w:t>
      </w:r>
      <w:r w:rsidR="00987EEE" w:rsidRPr="00987EEE">
        <w:rPr>
          <w:bCs/>
        </w:rPr>
        <w:t>,</w:t>
      </w:r>
      <w:r w:rsidR="006E1E33">
        <w:rPr>
          <w:bCs/>
        </w:rPr>
        <w:t>0</w:t>
      </w:r>
      <w:r w:rsidR="00987EEE" w:rsidRPr="00987EEE">
        <w:rPr>
          <w:bCs/>
        </w:rPr>
        <w:t>3</w:t>
      </w:r>
      <w:r w:rsidR="0010724D" w:rsidRPr="00987EEE">
        <w:rPr>
          <w:bCs/>
        </w:rPr>
        <w:t xml:space="preserve"> ha</w:t>
      </w:r>
      <w:r w:rsidR="006E1F4C" w:rsidRPr="00987EEE">
        <w:rPr>
          <w:bCs/>
        </w:rPr>
        <w:t>)</w:t>
      </w:r>
      <w:r w:rsidR="00040158" w:rsidRPr="00987EEE">
        <w:rPr>
          <w:bCs/>
        </w:rPr>
        <w:t xml:space="preserve">. </w:t>
      </w:r>
      <w:r w:rsidR="00BB55D0" w:rsidRPr="00987EEE">
        <w:rPr>
          <w:bCs/>
        </w:rPr>
        <w:t xml:space="preserve">Kännud juuritakse </w:t>
      </w:r>
      <w:r w:rsidR="006E235F" w:rsidRPr="00987EEE">
        <w:rPr>
          <w:bCs/>
        </w:rPr>
        <w:t xml:space="preserve">teede puhul </w:t>
      </w:r>
      <w:r w:rsidR="00BB55D0" w:rsidRPr="00987EEE">
        <w:rPr>
          <w:bCs/>
        </w:rPr>
        <w:t>kogu teetrassi laiuse ulatuses</w:t>
      </w:r>
      <w:r w:rsidR="00A14104" w:rsidRPr="00987EEE">
        <w:rPr>
          <w:bCs/>
        </w:rPr>
        <w:t xml:space="preserve"> ja </w:t>
      </w:r>
      <w:r w:rsidR="00953368" w:rsidRPr="00987EEE">
        <w:rPr>
          <w:bCs/>
        </w:rPr>
        <w:t>koondatakse hunnikutesse</w:t>
      </w:r>
      <w:r w:rsidR="00230147" w:rsidRPr="00987EEE">
        <w:rPr>
          <w:bCs/>
        </w:rPr>
        <w:t xml:space="preserve">. </w:t>
      </w:r>
      <w:r w:rsidR="00020020" w:rsidRPr="00987EEE">
        <w:rPr>
          <w:bCs/>
        </w:rPr>
        <w:t>Võsaga kaetud aladel töödeldakse kraavi nõlva võimalusel freesimise teel või eemaldatakse võsa juurestik sette eemaldamise käigus.</w:t>
      </w:r>
      <w:r w:rsidR="006266B3" w:rsidRPr="00987EEE">
        <w:rPr>
          <w:bCs/>
        </w:rPr>
        <w:t xml:space="preserve"> </w:t>
      </w:r>
      <w:r w:rsidR="00D34133" w:rsidRPr="00987EEE">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987EEE">
        <w:rPr>
          <w:bCs/>
        </w:rPr>
        <w:t>Juuritud känn</w:t>
      </w:r>
      <w:r w:rsidR="00330E2F" w:rsidRPr="00987EEE">
        <w:rPr>
          <w:bCs/>
        </w:rPr>
        <w:t>ud ja väljatulnud kivid</w:t>
      </w:r>
      <w:r w:rsidR="00BC2995" w:rsidRPr="00987EEE">
        <w:rPr>
          <w:bCs/>
        </w:rPr>
        <w:t xml:space="preserve"> </w:t>
      </w:r>
      <w:r w:rsidR="00330E2F" w:rsidRPr="00987EEE">
        <w:rPr>
          <w:bCs/>
        </w:rPr>
        <w:t>tuleb paigutada trassi äärde nii, et ei tekiks katkematut valli, vahe tuleb jätta iga 25m tagant.</w:t>
      </w:r>
      <w:r w:rsidR="00CA6293" w:rsidRPr="00987EEE">
        <w:rPr>
          <w:bCs/>
        </w:rPr>
        <w:t xml:space="preserve"> </w:t>
      </w:r>
      <w:r w:rsidR="00EA5E7E" w:rsidRPr="00987EEE">
        <w:rPr>
          <w:bCs/>
        </w:rPr>
        <w:t>Kraavide kaeve pinnast ja se</w:t>
      </w:r>
      <w:r w:rsidR="00CA6293" w:rsidRPr="00987EEE">
        <w:rPr>
          <w:bCs/>
        </w:rPr>
        <w:t xml:space="preserve">tte võib paigutada ka olemasoleva mulde taha, kuid see peab jääma sellest madalamale. </w:t>
      </w:r>
      <w:r w:rsidR="009166AD" w:rsidRPr="00987EEE">
        <w:rPr>
          <w:bCs/>
        </w:rPr>
        <w:t>Kraavi teepoolsed perved peavad olema töödeldud tasemel, mis võimaldab mehhaniseeritud hooldust.</w:t>
      </w:r>
      <w:r w:rsidR="000B70FA" w:rsidRPr="00987EEE">
        <w:t xml:space="preserve"> </w:t>
      </w:r>
    </w:p>
    <w:p w14:paraId="121C2BFB" w14:textId="6A05198C" w:rsidR="009B3548" w:rsidRPr="00B85FDE" w:rsidRDefault="00B17F3F" w:rsidP="00DA571E">
      <w:pPr>
        <w:suppressAutoHyphens w:val="0"/>
        <w:autoSpaceDE w:val="0"/>
        <w:autoSpaceDN w:val="0"/>
        <w:adjustRightInd w:val="0"/>
        <w:jc w:val="both"/>
      </w:pPr>
      <w:bookmarkStart w:id="1" w:name="_Hlk207354827"/>
      <w:r w:rsidRPr="00B85FDE">
        <w:rPr>
          <w:b/>
          <w:bCs/>
        </w:rPr>
        <w:t>Kürema</w:t>
      </w:r>
      <w:r w:rsidR="0081600B" w:rsidRPr="00B85FDE">
        <w:rPr>
          <w:b/>
          <w:bCs/>
        </w:rPr>
        <w:t xml:space="preserve"> tee</w:t>
      </w:r>
      <w:bookmarkEnd w:id="1"/>
      <w:r w:rsidR="0081600B" w:rsidRPr="00B85FDE">
        <w:rPr>
          <w:b/>
          <w:bCs/>
        </w:rPr>
        <w:t xml:space="preserve"> (</w:t>
      </w:r>
      <w:r w:rsidRPr="00B85FDE">
        <w:rPr>
          <w:b/>
          <w:bCs/>
        </w:rPr>
        <w:t>2,97</w:t>
      </w:r>
      <w:r w:rsidR="0081600B" w:rsidRPr="00B85FDE">
        <w:rPr>
          <w:b/>
          <w:bCs/>
        </w:rPr>
        <w:t xml:space="preserve"> km)</w:t>
      </w:r>
      <w:r w:rsidR="00515C18" w:rsidRPr="00B85FDE">
        <w:rPr>
          <w:b/>
          <w:bCs/>
        </w:rPr>
        <w:t xml:space="preserve"> </w:t>
      </w:r>
      <w:r w:rsidR="000A6E1D">
        <w:t>algab</w:t>
      </w:r>
      <w:r w:rsidR="009B3548" w:rsidRPr="00B85FDE">
        <w:t xml:space="preserve"> </w:t>
      </w:r>
      <w:proofErr w:type="spellStart"/>
      <w:r w:rsidR="009B3548" w:rsidRPr="00B85FDE">
        <w:t>Vaisi-Kuijõe</w:t>
      </w:r>
      <w:proofErr w:type="spellEnd"/>
      <w:r w:rsidR="009B3548" w:rsidRPr="00B85FDE">
        <w:t xml:space="preserve"> (16150) teelt km-l 11,27. </w:t>
      </w:r>
      <w:r w:rsidR="005B4BA9" w:rsidRPr="005B4BA9">
        <w:t>Kürema tee on pikkusega 5.106 km, millest 0.913 km pikkune lõik uuendatakse ja 2,060 km pikkune lõik rekonstrueeritakse.</w:t>
      </w:r>
      <w:r w:rsidR="005B4BA9">
        <w:t xml:space="preserve"> </w:t>
      </w:r>
      <w:r w:rsidR="009B3548" w:rsidRPr="00B85FDE">
        <w:t xml:space="preserve">Tee uuendatav lõik algab piketiga 0+00 92m kaugusel ristmikust ja jätkub </w:t>
      </w:r>
      <w:r w:rsidR="009B3548" w:rsidRPr="00B85FDE">
        <w:lastRenderedPageBreak/>
        <w:t>pik.9+13-ni. Teelõik asub kat</w:t>
      </w:r>
      <w:r w:rsidR="00A421C5" w:rsidRPr="00B85FDE">
        <w:t>astri</w:t>
      </w:r>
      <w:r w:rsidR="009B3548" w:rsidRPr="00B85FDE">
        <w:t>üksusel Nõva metskond 7 (53101:002:0712).</w:t>
      </w:r>
      <w:r w:rsidR="005B4BA9">
        <w:t xml:space="preserve"> </w:t>
      </w:r>
      <w:r w:rsidR="00AA2A30" w:rsidRPr="00B85FDE">
        <w:t>Kürema tee rekonstrueeritav lõik on vahemikus pik.26+01….46+61. Teelõik paikneb kat</w:t>
      </w:r>
      <w:r w:rsidR="00A421C5" w:rsidRPr="00B85FDE">
        <w:t>astri</w:t>
      </w:r>
      <w:r w:rsidR="00AA2A30" w:rsidRPr="00B85FDE">
        <w:t xml:space="preserve">üksustel Nõva metskond 51 (53101:001:0489), Nõva metskond 5 (53101:002:0714), </w:t>
      </w:r>
      <w:proofErr w:type="spellStart"/>
      <w:r w:rsidR="00AA2A30" w:rsidRPr="00B85FDE">
        <w:t>Kople</w:t>
      </w:r>
      <w:proofErr w:type="spellEnd"/>
      <w:r w:rsidR="00AA2A30" w:rsidRPr="00B85FDE">
        <w:t xml:space="preserve"> (53101:002:0520) ja Nõva metskond 49 (44101:001:0544).</w:t>
      </w:r>
    </w:p>
    <w:p w14:paraId="345D937B" w14:textId="6B2AB956" w:rsidR="00BA374C" w:rsidRPr="001E5778" w:rsidRDefault="00C1196A" w:rsidP="00D84098">
      <w:pPr>
        <w:suppressAutoHyphens w:val="0"/>
        <w:autoSpaceDE w:val="0"/>
        <w:autoSpaceDN w:val="0"/>
        <w:adjustRightInd w:val="0"/>
        <w:jc w:val="both"/>
      </w:pPr>
      <w:bookmarkStart w:id="2" w:name="_Hlk207366874"/>
      <w:r w:rsidRPr="00B85FDE">
        <w:t xml:space="preserve">Peale ettevalmistustöid töödeldakse teealus ning tagasipööramisekoha ja </w:t>
      </w:r>
      <w:proofErr w:type="spellStart"/>
      <w:r w:rsidRPr="00B85FDE">
        <w:t>mahasõidukohtade</w:t>
      </w:r>
      <w:proofErr w:type="spellEnd"/>
      <w:r w:rsidRPr="00B85FDE">
        <w:t xml:space="preserve"> alused. Tee mulle töödeldakse profiili, planeeritakse 6 m laiuselt ning tihendatakse. Seejärel rajatakse katend. </w:t>
      </w:r>
      <w:r w:rsidR="004909CC" w:rsidRPr="00B85FDE">
        <w:t>Rekonstrueeritava</w:t>
      </w:r>
      <w:r w:rsidR="000D3B41" w:rsidRPr="00B85FDE">
        <w:t>l</w:t>
      </w:r>
      <w:r w:rsidR="004909CC" w:rsidRPr="00B85FDE">
        <w:t xml:space="preserve"> lõigu teekatte konstruktsioon</w:t>
      </w:r>
      <w:r w:rsidR="000D3B41" w:rsidRPr="00B85FDE">
        <w:t xml:space="preserve"> raja</w:t>
      </w:r>
      <w:r w:rsidR="00BA374C" w:rsidRPr="00B85FDE">
        <w:t xml:space="preserve">takse </w:t>
      </w:r>
      <w:r w:rsidR="001E5778" w:rsidRPr="00B85FDE">
        <w:t xml:space="preserve">laiusega </w:t>
      </w:r>
      <w:r w:rsidR="00BA374C" w:rsidRPr="00B85FDE">
        <w:t xml:space="preserve">4,5 </w:t>
      </w:r>
      <w:r w:rsidR="001A3C6A">
        <w:t xml:space="preserve">m </w:t>
      </w:r>
      <w:r w:rsidR="00BA374C" w:rsidRPr="00B85FDE">
        <w:t xml:space="preserve">- </w:t>
      </w:r>
      <w:bookmarkStart w:id="3" w:name="_Hlk209603262"/>
      <w:r w:rsidR="00BA374C" w:rsidRPr="00B85FDE">
        <w:t xml:space="preserve">10cm segu 0/32mm (Pos 6) - 20cm segu 0/63mm (Pos </w:t>
      </w:r>
      <w:r w:rsidR="000E6801" w:rsidRPr="00B85FDE">
        <w:t>4</w:t>
      </w:r>
      <w:r w:rsidR="00BA374C" w:rsidRPr="00B85FDE">
        <w:t xml:space="preserve">) - geotekstiil </w:t>
      </w:r>
      <w:r w:rsidR="00716EAC" w:rsidRPr="00B85FDE">
        <w:t>(Deklareeritud tõmbetugevus MD/CMD ≥20 kN/m, 5,0 m lai, mittekootud)</w:t>
      </w:r>
      <w:r w:rsidR="00BA374C" w:rsidRPr="00B85FDE">
        <w:t>.</w:t>
      </w:r>
      <w:bookmarkEnd w:id="3"/>
      <w:r w:rsidR="00BA374C" w:rsidRPr="00B85FDE">
        <w:t xml:space="preserve"> Tee koguulatuses kasutatakse geotekstiili </w:t>
      </w:r>
      <w:r w:rsidR="00716EAC" w:rsidRPr="00B85FDE">
        <w:t>(Deklareeritud tõmbetugevus MD/CMD ≥20 kN/m, 5,0 m lai, mittekootud)</w:t>
      </w:r>
      <w:r w:rsidR="00BA374C" w:rsidRPr="00B85FDE">
        <w:t xml:space="preserve">, et vältida pinnaste segunemist. </w:t>
      </w:r>
      <w:r w:rsidR="00D84098" w:rsidRPr="00B85FDE">
        <w:t>Tagasipööramis</w:t>
      </w:r>
      <w:r w:rsidRPr="00B85FDE">
        <w:t>e</w:t>
      </w:r>
      <w:r w:rsidR="00D84098" w:rsidRPr="00B85FDE">
        <w:t xml:space="preserve">koht TP-L ehitatakse kohas pik.27+64. Mahasõidud M3 </w:t>
      </w:r>
      <w:r w:rsidRPr="00B85FDE">
        <w:t>rajatakse</w:t>
      </w:r>
      <w:r w:rsidR="00D84098" w:rsidRPr="00B85FDE">
        <w:t xml:space="preserve"> kohtadesse pik.34+38 ja pik.42+52, mahasõidud</w:t>
      </w:r>
      <w:r w:rsidR="00D84098">
        <w:t xml:space="preserve"> M4 kohtades pik.45+38 ja pik.45.85.</w:t>
      </w:r>
      <w:r w:rsidR="00916F1D">
        <w:t xml:space="preserve"> </w:t>
      </w:r>
      <w:r w:rsidR="00D84098">
        <w:t>Teele ja tee rajatistele ehitatakse kahekihiline katend. Tagasipööramis</w:t>
      </w:r>
      <w:r w:rsidR="00916F1D">
        <w:t>e</w:t>
      </w:r>
      <w:r w:rsidR="00D84098">
        <w:t>koha haru ots tuleb planeerida laugelt olemasolevale maapinnale.</w:t>
      </w:r>
    </w:p>
    <w:p w14:paraId="25423B48" w14:textId="7F693567" w:rsidR="00BF5649" w:rsidRDefault="00B10F19" w:rsidP="00B10F19">
      <w:pPr>
        <w:suppressAutoHyphens w:val="0"/>
        <w:autoSpaceDE w:val="0"/>
        <w:autoSpaceDN w:val="0"/>
        <w:adjustRightInd w:val="0"/>
        <w:jc w:val="both"/>
      </w:pPr>
      <w:r>
        <w:t>Tee uuendatav lõi</w:t>
      </w:r>
      <w:r w:rsidR="001D618F">
        <w:t xml:space="preserve">gule </w:t>
      </w:r>
      <w:r>
        <w:t xml:space="preserve">rajatakse </w:t>
      </w:r>
      <w:r w:rsidR="00204CD0" w:rsidRPr="00204CD0">
        <w:t>konstruktsioon laiusega 4,</w:t>
      </w:r>
      <w:r w:rsidR="00204CD0">
        <w:t>0</w:t>
      </w:r>
      <w:r w:rsidR="00204CD0" w:rsidRPr="00204CD0">
        <w:t xml:space="preserve"> </w:t>
      </w:r>
      <w:r w:rsidR="001A3C6A">
        <w:t xml:space="preserve">m </w:t>
      </w:r>
      <w:r w:rsidR="00204CD0" w:rsidRPr="00204CD0">
        <w:t>- 1</w:t>
      </w:r>
      <w:r w:rsidR="00BF5649">
        <w:t>2</w:t>
      </w:r>
      <w:r w:rsidR="00204CD0" w:rsidRPr="00204CD0">
        <w:t>cm segu 0/32mm (Pos 6)</w:t>
      </w:r>
      <w:r w:rsidR="00BF5649">
        <w:t>. T</w:t>
      </w:r>
      <w:r>
        <w:t>agasipööramis</w:t>
      </w:r>
      <w:r w:rsidR="00BF5649">
        <w:t>e</w:t>
      </w:r>
      <w:r>
        <w:t>koht ja mahasõidukohad ehitatakse kahekihilise katendiga</w:t>
      </w:r>
      <w:r w:rsidR="00BF5649">
        <w:t xml:space="preserve"> </w:t>
      </w:r>
      <w:r w:rsidR="00BF5649" w:rsidRPr="00BF5649">
        <w:t>10cm segu 0/32mm (Pos 6) - 20cm segu 0/63mm (Pos 4) - geotekstiil (Deklareeritud tõmbetugevus MD/CMD ≥20 kN/m, 5,0 m lai, mittekootud).</w:t>
      </w:r>
      <w:r>
        <w:t xml:space="preserve"> Tagasipööramis</w:t>
      </w:r>
      <w:r w:rsidR="00BF5649">
        <w:t>e</w:t>
      </w:r>
      <w:r>
        <w:t>koht TP-L rajatakse kohas pik.8+16. Tagasipööramis</w:t>
      </w:r>
      <w:r w:rsidR="00BF5649">
        <w:t>e</w:t>
      </w:r>
      <w:r>
        <w:t>koha haru ots tuleb planeerida laugelt olemasolevale maapinnale.</w:t>
      </w:r>
      <w:r w:rsidR="00BF5649">
        <w:t xml:space="preserve"> </w:t>
      </w:r>
      <w:r>
        <w:t>Mahasõidukohad M3 ehitatakse kohas pik.5+28, kus on olemasolevad metsarajad.</w:t>
      </w:r>
      <w:r w:rsidR="00BF5649">
        <w:t xml:space="preserve"> </w:t>
      </w:r>
    </w:p>
    <w:bookmarkEnd w:id="2"/>
    <w:p w14:paraId="26D3B370" w14:textId="105BE68C" w:rsidR="003848FC" w:rsidRPr="000E507B" w:rsidRDefault="003848FC" w:rsidP="0081600B">
      <w:pPr>
        <w:suppressAutoHyphens w:val="0"/>
        <w:autoSpaceDE w:val="0"/>
        <w:autoSpaceDN w:val="0"/>
        <w:adjustRightInd w:val="0"/>
        <w:jc w:val="both"/>
      </w:pPr>
    </w:p>
    <w:p w14:paraId="3B8043B6" w14:textId="27A6844B" w:rsidR="00605551" w:rsidRPr="000E507B" w:rsidRDefault="00295CC3" w:rsidP="00605551">
      <w:pPr>
        <w:suppressAutoHyphens w:val="0"/>
        <w:autoSpaceDE w:val="0"/>
        <w:autoSpaceDN w:val="0"/>
        <w:adjustRightInd w:val="0"/>
        <w:jc w:val="both"/>
        <w:rPr>
          <w:highlight w:val="yellow"/>
        </w:rPr>
      </w:pPr>
      <w:r w:rsidRPr="000E507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4"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4"/>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lastRenderedPageBreak/>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AC8BC" w14:textId="77777777" w:rsidR="00C0589A" w:rsidRDefault="00C0589A">
      <w:r>
        <w:separator/>
      </w:r>
    </w:p>
  </w:endnote>
  <w:endnote w:type="continuationSeparator" w:id="0">
    <w:p w14:paraId="610753E4" w14:textId="77777777" w:rsidR="00C0589A" w:rsidRDefault="00C05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F12F7" w14:textId="77777777" w:rsidR="00C0589A" w:rsidRDefault="00C0589A">
      <w:r>
        <w:separator/>
      </w:r>
    </w:p>
  </w:footnote>
  <w:footnote w:type="continuationSeparator" w:id="0">
    <w:p w14:paraId="7727E4BF" w14:textId="77777777" w:rsidR="00C0589A" w:rsidRDefault="00C05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3B5C" w14:textId="18AA5D56" w:rsidR="00F91D67" w:rsidRDefault="00F91D67">
    <w:pPr>
      <w:pStyle w:val="Pis"/>
    </w:pPr>
    <w:r>
      <w:t>TEHNILINE KIRJELDUS</w:t>
    </w:r>
  </w:p>
  <w:p w14:paraId="72F2B624" w14:textId="77777777" w:rsidR="00A2047E" w:rsidRDefault="00F91D67" w:rsidP="00A2047E">
    <w:pPr>
      <w:pStyle w:val="Pis"/>
    </w:pPr>
    <w:r>
      <w:t xml:space="preserve">Hange: </w:t>
    </w:r>
    <w:r w:rsidR="00A2047E" w:rsidRPr="00A2047E">
      <w:t>Kürema tee rekonstrueerimine ja uuendamine</w:t>
    </w:r>
  </w:p>
  <w:p w14:paraId="226B0522" w14:textId="5E341C16" w:rsidR="00A2047E" w:rsidRPr="00A2047E" w:rsidRDefault="00A2047E" w:rsidP="00A2047E">
    <w:pPr>
      <w:pStyle w:val="Pis"/>
    </w:pPr>
    <w:r>
      <w:t>Viitenumber: 300858</w:t>
    </w:r>
  </w:p>
  <w:p w14:paraId="4BA493A8" w14:textId="64428394" w:rsidR="00F91D67" w:rsidRDefault="00F91D6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A6E1D"/>
    <w:rsid w:val="000B0721"/>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B41"/>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07B"/>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C6A"/>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18F"/>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8"/>
    <w:rsid w:val="001E577A"/>
    <w:rsid w:val="001E5A5F"/>
    <w:rsid w:val="001E6024"/>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5F0"/>
    <w:rsid w:val="001F6D6C"/>
    <w:rsid w:val="001F7A9F"/>
    <w:rsid w:val="001F7B7F"/>
    <w:rsid w:val="0020015C"/>
    <w:rsid w:val="00200AE9"/>
    <w:rsid w:val="00200B61"/>
    <w:rsid w:val="00200CF8"/>
    <w:rsid w:val="0020103B"/>
    <w:rsid w:val="002011A6"/>
    <w:rsid w:val="0020255A"/>
    <w:rsid w:val="00202BC2"/>
    <w:rsid w:val="00203767"/>
    <w:rsid w:val="00203D56"/>
    <w:rsid w:val="002042F1"/>
    <w:rsid w:val="00204494"/>
    <w:rsid w:val="00204B03"/>
    <w:rsid w:val="00204CD0"/>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346"/>
    <w:rsid w:val="00353771"/>
    <w:rsid w:val="00354B9D"/>
    <w:rsid w:val="00357013"/>
    <w:rsid w:val="00357BC3"/>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1914"/>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6EB"/>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9FD"/>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6D9B"/>
    <w:rsid w:val="00457120"/>
    <w:rsid w:val="00457C10"/>
    <w:rsid w:val="00457D08"/>
    <w:rsid w:val="004607ED"/>
    <w:rsid w:val="00461223"/>
    <w:rsid w:val="0046157F"/>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09CC"/>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C6B"/>
    <w:rsid w:val="004C4D58"/>
    <w:rsid w:val="004C5330"/>
    <w:rsid w:val="004C674D"/>
    <w:rsid w:val="004C7861"/>
    <w:rsid w:val="004C7CCB"/>
    <w:rsid w:val="004D0C37"/>
    <w:rsid w:val="004D15E2"/>
    <w:rsid w:val="004D2265"/>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4C"/>
    <w:rsid w:val="00524D74"/>
    <w:rsid w:val="0052581E"/>
    <w:rsid w:val="00525DAE"/>
    <w:rsid w:val="00526160"/>
    <w:rsid w:val="005265C5"/>
    <w:rsid w:val="005270B9"/>
    <w:rsid w:val="00527A61"/>
    <w:rsid w:val="00527C0B"/>
    <w:rsid w:val="00530508"/>
    <w:rsid w:val="00531316"/>
    <w:rsid w:val="0053165B"/>
    <w:rsid w:val="00531AAE"/>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4BA9"/>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929"/>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7FE"/>
    <w:rsid w:val="006C1C3E"/>
    <w:rsid w:val="006C2720"/>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E33"/>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246"/>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6F1D"/>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471"/>
    <w:rsid w:val="00931549"/>
    <w:rsid w:val="00932226"/>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EEE"/>
    <w:rsid w:val="009913C4"/>
    <w:rsid w:val="009913DC"/>
    <w:rsid w:val="00991B4C"/>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548"/>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47E"/>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1C5"/>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1F5"/>
    <w:rsid w:val="00A95FA3"/>
    <w:rsid w:val="00A960D4"/>
    <w:rsid w:val="00AA0838"/>
    <w:rsid w:val="00AA1A7C"/>
    <w:rsid w:val="00AA1FDB"/>
    <w:rsid w:val="00AA286F"/>
    <w:rsid w:val="00AA2A30"/>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0F19"/>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17F3F"/>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2E7"/>
    <w:rsid w:val="00B85343"/>
    <w:rsid w:val="00B85B50"/>
    <w:rsid w:val="00B85FDE"/>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635"/>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649"/>
    <w:rsid w:val="00BF573A"/>
    <w:rsid w:val="00BF6F2C"/>
    <w:rsid w:val="00BF7255"/>
    <w:rsid w:val="00BF765B"/>
    <w:rsid w:val="00C02FE6"/>
    <w:rsid w:val="00C036B1"/>
    <w:rsid w:val="00C04370"/>
    <w:rsid w:val="00C0589A"/>
    <w:rsid w:val="00C05FA5"/>
    <w:rsid w:val="00C06986"/>
    <w:rsid w:val="00C06F43"/>
    <w:rsid w:val="00C07197"/>
    <w:rsid w:val="00C0799D"/>
    <w:rsid w:val="00C07A46"/>
    <w:rsid w:val="00C07C7F"/>
    <w:rsid w:val="00C102A2"/>
    <w:rsid w:val="00C107BF"/>
    <w:rsid w:val="00C108C8"/>
    <w:rsid w:val="00C10CDB"/>
    <w:rsid w:val="00C116BF"/>
    <w:rsid w:val="00C1188B"/>
    <w:rsid w:val="00C1196A"/>
    <w:rsid w:val="00C1288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039"/>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1F47"/>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4E8C"/>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561"/>
    <w:rsid w:val="00D83703"/>
    <w:rsid w:val="00D83DAC"/>
    <w:rsid w:val="00D84098"/>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3FD3"/>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23B9"/>
    <w:rsid w:val="00E72798"/>
    <w:rsid w:val="00E7464E"/>
    <w:rsid w:val="00E74EF0"/>
    <w:rsid w:val="00E74F7A"/>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1FD6"/>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4D0E"/>
    <w:rsid w:val="00F16002"/>
    <w:rsid w:val="00F165A4"/>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1D67"/>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1477"/>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71123236">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51661297">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o.lindjarv@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1049</Words>
  <Characters>6090</Characters>
  <Application>Microsoft Office Word</Application>
  <DocSecurity>0</DocSecurity>
  <Lines>50</Lines>
  <Paragraphs>14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7125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2</cp:revision>
  <cp:lastPrinted>2009-10-14T12:22:00Z</cp:lastPrinted>
  <dcterms:created xsi:type="dcterms:W3CDTF">2025-09-30T10:17:00Z</dcterms:created>
  <dcterms:modified xsi:type="dcterms:W3CDTF">2025-09-30T10:17:00Z</dcterms:modified>
</cp:coreProperties>
</file>